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630BD" w14:textId="77777777" w:rsidR="00AC3BB9" w:rsidRPr="009604BC" w:rsidRDefault="00136A17">
      <w:pPr>
        <w:spacing w:before="48"/>
        <w:ind w:left="106" w:right="-5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b/>
          <w:lang w:val="hr-HR"/>
        </w:rPr>
        <w:t>Pr</w:t>
      </w:r>
      <w:r w:rsidRPr="009604BC">
        <w:rPr>
          <w:rFonts w:ascii="Arial" w:eastAsia="Calibri" w:hAnsi="Arial" w:cs="Arial"/>
          <w:b/>
          <w:spacing w:val="1"/>
          <w:lang w:val="hr-HR"/>
        </w:rPr>
        <w:t>il</w:t>
      </w:r>
      <w:r w:rsidRPr="009604BC">
        <w:rPr>
          <w:rFonts w:ascii="Arial" w:eastAsia="Calibri" w:hAnsi="Arial" w:cs="Arial"/>
          <w:b/>
          <w:lang w:val="hr-HR"/>
        </w:rPr>
        <w:t>og</w:t>
      </w:r>
      <w:r w:rsidRPr="009604BC">
        <w:rPr>
          <w:rFonts w:ascii="Arial" w:eastAsia="Calibri" w:hAnsi="Arial" w:cs="Arial"/>
          <w:b/>
          <w:spacing w:val="-2"/>
          <w:lang w:val="hr-HR"/>
        </w:rPr>
        <w:t xml:space="preserve"> </w:t>
      </w:r>
      <w:r w:rsidRPr="009604BC">
        <w:rPr>
          <w:rFonts w:ascii="Arial" w:eastAsia="Calibri" w:hAnsi="Arial" w:cs="Arial"/>
          <w:b/>
          <w:spacing w:val="1"/>
          <w:lang w:val="hr-HR"/>
        </w:rPr>
        <w:t>I</w:t>
      </w:r>
      <w:r w:rsidRPr="009604BC">
        <w:rPr>
          <w:rFonts w:ascii="Arial" w:eastAsia="Calibri" w:hAnsi="Arial" w:cs="Arial"/>
          <w:b/>
          <w:lang w:val="hr-HR"/>
        </w:rPr>
        <w:t>.</w:t>
      </w:r>
    </w:p>
    <w:p w14:paraId="72B869C5" w14:textId="77777777" w:rsidR="00CF37B4" w:rsidRPr="009604BC" w:rsidRDefault="00CF37B4">
      <w:pPr>
        <w:spacing w:before="1" w:line="140" w:lineRule="exact"/>
        <w:rPr>
          <w:rFonts w:ascii="Arial" w:hAnsi="Arial" w:cs="Arial"/>
          <w:lang w:val="hr-HR"/>
        </w:rPr>
      </w:pPr>
    </w:p>
    <w:p w14:paraId="27BEA3BA" w14:textId="77777777" w:rsidR="00AC3BB9" w:rsidRPr="009604BC" w:rsidRDefault="00136A17" w:rsidP="00CF37B4">
      <w:pPr>
        <w:spacing w:line="280" w:lineRule="exact"/>
        <w:jc w:val="center"/>
        <w:rPr>
          <w:rFonts w:ascii="Arial" w:eastAsia="Calibri" w:hAnsi="Arial" w:cs="Arial"/>
          <w:b/>
          <w:lang w:val="hr-HR"/>
        </w:rPr>
      </w:pPr>
      <w:r w:rsidRPr="009604BC">
        <w:rPr>
          <w:rFonts w:ascii="Arial" w:eastAsia="Calibri" w:hAnsi="Arial" w:cs="Arial"/>
          <w:b/>
          <w:lang w:val="hr-HR"/>
        </w:rPr>
        <w:t>PONU</w:t>
      </w:r>
      <w:r w:rsidRPr="009604BC">
        <w:rPr>
          <w:rFonts w:ascii="Arial" w:eastAsia="Calibri" w:hAnsi="Arial" w:cs="Arial"/>
          <w:b/>
          <w:spacing w:val="-1"/>
          <w:lang w:val="hr-HR"/>
        </w:rPr>
        <w:t>D</w:t>
      </w:r>
      <w:r w:rsidRPr="009604BC">
        <w:rPr>
          <w:rFonts w:ascii="Arial" w:eastAsia="Calibri" w:hAnsi="Arial" w:cs="Arial"/>
          <w:b/>
          <w:lang w:val="hr-HR"/>
        </w:rPr>
        <w:t>BE</w:t>
      </w:r>
      <w:r w:rsidRPr="009604BC">
        <w:rPr>
          <w:rFonts w:ascii="Arial" w:eastAsia="Calibri" w:hAnsi="Arial" w:cs="Arial"/>
          <w:b/>
          <w:spacing w:val="-2"/>
          <w:lang w:val="hr-HR"/>
        </w:rPr>
        <w:t>N</w:t>
      </w:r>
      <w:r w:rsidRPr="009604BC">
        <w:rPr>
          <w:rFonts w:ascii="Arial" w:eastAsia="Calibri" w:hAnsi="Arial" w:cs="Arial"/>
          <w:b/>
          <w:lang w:val="hr-HR"/>
        </w:rPr>
        <w:t>I</w:t>
      </w:r>
      <w:r w:rsidRPr="009604BC">
        <w:rPr>
          <w:rFonts w:ascii="Arial" w:eastAsia="Calibri" w:hAnsi="Arial" w:cs="Arial"/>
          <w:b/>
          <w:spacing w:val="1"/>
          <w:lang w:val="hr-HR"/>
        </w:rPr>
        <w:t xml:space="preserve"> </w:t>
      </w:r>
      <w:r w:rsidRPr="009604BC">
        <w:rPr>
          <w:rFonts w:ascii="Arial" w:eastAsia="Calibri" w:hAnsi="Arial" w:cs="Arial"/>
          <w:b/>
          <w:spacing w:val="-1"/>
          <w:lang w:val="hr-HR"/>
        </w:rPr>
        <w:t>L</w:t>
      </w:r>
      <w:r w:rsidRPr="009604BC">
        <w:rPr>
          <w:rFonts w:ascii="Arial" w:eastAsia="Calibri" w:hAnsi="Arial" w:cs="Arial"/>
          <w:b/>
          <w:spacing w:val="1"/>
          <w:lang w:val="hr-HR"/>
        </w:rPr>
        <w:t>I</w:t>
      </w:r>
      <w:r w:rsidRPr="009604BC">
        <w:rPr>
          <w:rFonts w:ascii="Arial" w:eastAsia="Calibri" w:hAnsi="Arial" w:cs="Arial"/>
          <w:b/>
          <w:lang w:val="hr-HR"/>
        </w:rPr>
        <w:t>ST</w:t>
      </w:r>
    </w:p>
    <w:p w14:paraId="579BE578" w14:textId="77777777" w:rsidR="00CF37B4" w:rsidRPr="009604BC" w:rsidRDefault="00CF37B4" w:rsidP="00CF37B4">
      <w:pPr>
        <w:pStyle w:val="ListParagraph"/>
        <w:spacing w:line="280" w:lineRule="exact"/>
        <w:ind w:left="1080"/>
        <w:rPr>
          <w:rFonts w:ascii="Arial" w:hAnsi="Arial" w:cs="Arial"/>
          <w:lang w:val="hr-HR"/>
        </w:rPr>
      </w:pPr>
    </w:p>
    <w:tbl>
      <w:tblPr>
        <w:tblW w:w="9868" w:type="dxa"/>
        <w:tblInd w:w="10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"/>
        <w:gridCol w:w="5907"/>
        <w:gridCol w:w="3296"/>
      </w:tblGrid>
      <w:tr w:rsidR="00AC3BB9" w:rsidRPr="009604BC" w14:paraId="3642FF8C" w14:textId="77777777" w:rsidTr="00563E6D">
        <w:trPr>
          <w:trHeight w:hRule="exact" w:val="589"/>
        </w:trPr>
        <w:tc>
          <w:tcPr>
            <w:tcW w:w="665" w:type="dxa"/>
            <w:shd w:val="clear" w:color="auto" w:fill="DBE4F0"/>
            <w:vAlign w:val="center"/>
          </w:tcPr>
          <w:p w14:paraId="12BF10B3" w14:textId="77777777" w:rsidR="00AC3BB9" w:rsidRPr="009604BC" w:rsidRDefault="00136A17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1.</w:t>
            </w:r>
          </w:p>
        </w:tc>
        <w:tc>
          <w:tcPr>
            <w:tcW w:w="5907" w:type="dxa"/>
            <w:shd w:val="clear" w:color="auto" w:fill="DBE4F0"/>
            <w:vAlign w:val="center"/>
          </w:tcPr>
          <w:p w14:paraId="46F07047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IV</w:t>
            </w:r>
            <w:r w:rsidRPr="009604BC">
              <w:rPr>
                <w:rFonts w:ascii="Arial" w:eastAsia="Calibri" w:hAnsi="Arial" w:cs="Arial"/>
                <w:b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TE</w:t>
            </w:r>
            <w:r w:rsidRPr="009604BC">
              <w:rPr>
                <w:rFonts w:ascii="Arial" w:eastAsia="Calibri" w:hAnsi="Arial" w:cs="Arial"/>
                <w:b/>
                <w:spacing w:val="-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4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RUČ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:</w:t>
            </w:r>
          </w:p>
        </w:tc>
        <w:tc>
          <w:tcPr>
            <w:tcW w:w="3296" w:type="dxa"/>
            <w:vAlign w:val="center"/>
          </w:tcPr>
          <w:p w14:paraId="1110380D" w14:textId="77777777" w:rsidR="00AC3BB9" w:rsidRPr="009604BC" w:rsidRDefault="00055BC5" w:rsidP="00CF37B4">
            <w:pPr>
              <w:spacing w:line="240" w:lineRule="exact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NMB</w:t>
            </w:r>
            <w:r w:rsidR="00CF37B4"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 xml:space="preserve"> Vukovar</w:t>
            </w:r>
            <w:r w:rsidR="005423C0"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, Županijska 35, Vukovar</w:t>
            </w:r>
          </w:p>
        </w:tc>
      </w:tr>
      <w:tr w:rsidR="00AC3BB9" w:rsidRPr="009604BC" w14:paraId="007B7FFB" w14:textId="77777777" w:rsidTr="00055BC5">
        <w:trPr>
          <w:trHeight w:hRule="exact" w:val="1001"/>
        </w:trPr>
        <w:tc>
          <w:tcPr>
            <w:tcW w:w="665" w:type="dxa"/>
            <w:vAlign w:val="center"/>
          </w:tcPr>
          <w:p w14:paraId="435279DF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E1A3BF3" w14:textId="77777777" w:rsidR="00AC3BB9" w:rsidRPr="009604BC" w:rsidRDefault="00136A17" w:rsidP="00CF37B4">
            <w:pPr>
              <w:spacing w:line="240" w:lineRule="exact"/>
              <w:ind w:left="102"/>
              <w:jc w:val="both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Predm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2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5F7AAE3F" w14:textId="5BBC4C22" w:rsidR="00AC3BB9" w:rsidRPr="009604BC" w:rsidRDefault="005D5B85" w:rsidP="00055BC5">
            <w:pPr>
              <w:spacing w:line="240" w:lineRule="exact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Uvođenje bolničkih depoa</w:t>
            </w:r>
          </w:p>
        </w:tc>
      </w:tr>
      <w:tr w:rsidR="00AC3BB9" w:rsidRPr="009604BC" w14:paraId="59A40EF8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1CE9728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2DBCE02" w14:textId="77777777" w:rsidR="00AC3BB9" w:rsidRPr="009604BC" w:rsidRDefault="00CF37B4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Evidencijski broj nabave</w:t>
            </w:r>
          </w:p>
        </w:tc>
        <w:tc>
          <w:tcPr>
            <w:tcW w:w="3296" w:type="dxa"/>
            <w:vAlign w:val="center"/>
          </w:tcPr>
          <w:p w14:paraId="057AF8B6" w14:textId="76F56211" w:rsidR="00AC3BB9" w:rsidRPr="009604BC" w:rsidRDefault="00055BC5" w:rsidP="00C30D3A">
            <w:pPr>
              <w:spacing w:line="240" w:lineRule="exact"/>
              <w:ind w:left="1114" w:right="1119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0</w:t>
            </w:r>
            <w:r w:rsidR="005D5B85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36</w:t>
            </w:r>
            <w:r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/202</w:t>
            </w:r>
            <w:r w:rsidR="005D5B85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6</w:t>
            </w:r>
          </w:p>
        </w:tc>
      </w:tr>
      <w:tr w:rsidR="005D5B85" w:rsidRPr="009604BC" w14:paraId="6F99367B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4661DDF0" w14:textId="77777777" w:rsidR="005D5B85" w:rsidRPr="009604BC" w:rsidRDefault="005D5B85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338C1EC0" w14:textId="64F8A532" w:rsidR="005D5B85" w:rsidRPr="009604BC" w:rsidRDefault="005D5B85">
            <w:pPr>
              <w:spacing w:line="240" w:lineRule="exact"/>
              <w:ind w:left="102"/>
              <w:rPr>
                <w:rFonts w:ascii="Arial" w:eastAsia="Calibri" w:hAnsi="Arial" w:cs="Arial"/>
                <w:position w:val="1"/>
                <w:lang w:val="hr-HR"/>
              </w:rPr>
            </w:pPr>
            <w:r>
              <w:rPr>
                <w:rFonts w:ascii="Arial" w:eastAsia="Calibri" w:hAnsi="Arial" w:cs="Arial"/>
                <w:position w:val="1"/>
                <w:lang w:val="hr-HR"/>
              </w:rPr>
              <w:t>Grupa:</w:t>
            </w:r>
          </w:p>
        </w:tc>
        <w:tc>
          <w:tcPr>
            <w:tcW w:w="3296" w:type="dxa"/>
            <w:vAlign w:val="center"/>
          </w:tcPr>
          <w:p w14:paraId="21846812" w14:textId="77777777" w:rsidR="005D5B85" w:rsidRPr="009604BC" w:rsidRDefault="005D5B85" w:rsidP="00C30D3A">
            <w:pPr>
              <w:spacing w:line="240" w:lineRule="exact"/>
              <w:ind w:left="1114" w:right="1119"/>
              <w:jc w:val="center"/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</w:pPr>
          </w:p>
        </w:tc>
      </w:tr>
      <w:tr w:rsidR="00055BC5" w:rsidRPr="009604BC" w14:paraId="70F95C78" w14:textId="77777777" w:rsidTr="007D0C5B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5DF2A6C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2.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5D6B1B0B" w14:textId="77777777" w:rsidR="00055BC5" w:rsidRPr="009604BC" w:rsidRDefault="00055BC5">
            <w:pPr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CI</w:t>
            </w:r>
            <w:r w:rsidRPr="009604BC">
              <w:rPr>
                <w:rFonts w:ascii="Arial" w:eastAsia="Calibri" w:hAnsi="Arial" w:cs="Arial"/>
                <w:b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U</w:t>
            </w:r>
          </w:p>
        </w:tc>
      </w:tr>
      <w:tr w:rsidR="00AC3BB9" w:rsidRPr="009604BC" w14:paraId="36AEE2B7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95D61E1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E80B8FF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iv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2B45FAAF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070FD6D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6E3C69D5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EB50B0A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Sj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7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ja</w:t>
            </w:r>
          </w:p>
        </w:tc>
        <w:tc>
          <w:tcPr>
            <w:tcW w:w="3296" w:type="dxa"/>
            <w:vAlign w:val="center"/>
          </w:tcPr>
          <w:p w14:paraId="22753F73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6CA6E59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05B1316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9C0DA3C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76813B3C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080DC08C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EF8286C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13373C8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OIB</w:t>
            </w:r>
          </w:p>
        </w:tc>
        <w:tc>
          <w:tcPr>
            <w:tcW w:w="3296" w:type="dxa"/>
            <w:vAlign w:val="center"/>
          </w:tcPr>
          <w:p w14:paraId="2DED6A24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702B3DD5" w14:textId="77777777" w:rsidTr="00563E6D">
        <w:trPr>
          <w:trHeight w:hRule="exact" w:val="791"/>
        </w:trPr>
        <w:tc>
          <w:tcPr>
            <w:tcW w:w="665" w:type="dxa"/>
            <w:vAlign w:val="center"/>
          </w:tcPr>
          <w:p w14:paraId="12A07532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30BCAF15" w14:textId="77777777" w:rsidR="00BA1AE6" w:rsidRPr="009604BC" w:rsidRDefault="00BA1AE6">
            <w:pPr>
              <w:ind w:left="102"/>
              <w:rPr>
                <w:rFonts w:ascii="Arial" w:eastAsia="Calibri" w:hAnsi="Arial" w:cs="Arial"/>
                <w:spacing w:val="1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Ovlaštena osoba/e ponuditelja za potpisivanje ugovora o javnoj nabavi (funkcija, ime I prezime, titula)</w:t>
            </w:r>
          </w:p>
        </w:tc>
        <w:tc>
          <w:tcPr>
            <w:tcW w:w="3296" w:type="dxa"/>
            <w:vAlign w:val="center"/>
          </w:tcPr>
          <w:p w14:paraId="51958564" w14:textId="77777777" w:rsidR="00BA1AE6" w:rsidRPr="009604BC" w:rsidRDefault="00BA1AE6" w:rsidP="00BF1BF0">
            <w:pPr>
              <w:jc w:val="center"/>
              <w:rPr>
                <w:rFonts w:ascii="Arial" w:eastAsia="Calibri" w:hAnsi="Arial" w:cs="Arial"/>
                <w:lang w:val="hr-HR"/>
              </w:rPr>
            </w:pPr>
          </w:p>
        </w:tc>
      </w:tr>
      <w:tr w:rsidR="00AC3BB9" w:rsidRPr="009604BC" w14:paraId="006B0FD0" w14:textId="77777777" w:rsidTr="00563E6D">
        <w:trPr>
          <w:trHeight w:hRule="exact" w:val="791"/>
        </w:trPr>
        <w:tc>
          <w:tcPr>
            <w:tcW w:w="665" w:type="dxa"/>
            <w:vAlign w:val="center"/>
          </w:tcPr>
          <w:p w14:paraId="45EFF722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21E8BCC7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od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2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 xml:space="preserve">li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</w:t>
            </w:r>
            <w:r w:rsidRPr="009604BC">
              <w:rPr>
                <w:rFonts w:ascii="Arial" w:eastAsia="Calibri" w:hAnsi="Arial" w:cs="Arial"/>
                <w:spacing w:val="-7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u susta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or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lang w:val="hr-HR"/>
              </w:rPr>
              <w:t>za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rijed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t</w:t>
            </w:r>
          </w:p>
        </w:tc>
        <w:tc>
          <w:tcPr>
            <w:tcW w:w="3296" w:type="dxa"/>
            <w:vAlign w:val="center"/>
          </w:tcPr>
          <w:p w14:paraId="789EE792" w14:textId="77777777" w:rsidR="00CF37B4" w:rsidRPr="009604BC" w:rsidRDefault="00136A17" w:rsidP="00BF1BF0">
            <w:pPr>
              <w:jc w:val="center"/>
              <w:rPr>
                <w:rFonts w:ascii="Arial" w:eastAsia="Calibri" w:hAnsi="Arial" w:cs="Arial"/>
                <w:spacing w:val="42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 xml:space="preserve">DA          </w:t>
            </w:r>
            <w:r w:rsidRPr="009604BC">
              <w:rPr>
                <w:rFonts w:ascii="Arial" w:eastAsia="Calibri" w:hAnsi="Arial" w:cs="Arial"/>
                <w:spacing w:val="4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  <w:p w14:paraId="0326BE9C" w14:textId="77777777" w:rsidR="00AC3BB9" w:rsidRPr="009604BC" w:rsidRDefault="00136A17" w:rsidP="00BF1BF0">
            <w:pPr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lang w:val="hr-HR"/>
              </w:rPr>
              <w:t>kr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lang w:val="hr-HR"/>
              </w:rPr>
              <w:t>ži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i)</w:t>
            </w:r>
          </w:p>
        </w:tc>
      </w:tr>
      <w:tr w:rsidR="00AC3BB9" w:rsidRPr="009604BC" w14:paraId="24D4B843" w14:textId="77777777" w:rsidTr="00563E6D">
        <w:trPr>
          <w:trHeight w:hRule="exact" w:val="499"/>
        </w:trPr>
        <w:tc>
          <w:tcPr>
            <w:tcW w:w="665" w:type="dxa"/>
            <w:vAlign w:val="center"/>
          </w:tcPr>
          <w:p w14:paraId="264A4754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A9F24CD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od </w:t>
            </w:r>
            <w:r w:rsidRPr="009604BC">
              <w:rPr>
                <w:rFonts w:ascii="Arial" w:eastAsia="Calibri" w:hAnsi="Arial" w:cs="Arial"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spacing w:val="10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e </w:t>
            </w:r>
            <w:r w:rsidRPr="009604BC">
              <w:rPr>
                <w:rFonts w:ascii="Arial" w:eastAsia="Calibri" w:hAnsi="Arial" w:cs="Arial"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a </w:t>
            </w:r>
            <w:r w:rsidRPr="009604BC">
              <w:rPr>
                <w:rFonts w:ascii="Arial" w:eastAsia="Calibri" w:hAnsi="Arial" w:cs="Arial"/>
                <w:spacing w:val="1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li </w:t>
            </w:r>
            <w:r w:rsidRPr="009604BC">
              <w:rPr>
                <w:rFonts w:ascii="Arial" w:eastAsia="Calibri" w:hAnsi="Arial" w:cs="Arial"/>
                <w:spacing w:val="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itelj 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k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ri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ti </w:t>
            </w:r>
            <w:r w:rsidRPr="009604BC">
              <w:rPr>
                <w:rFonts w:ascii="Arial" w:eastAsia="Calibri" w:hAnsi="Arial" w:cs="Arial"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rijen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s </w:t>
            </w:r>
            <w:r w:rsidRPr="009604BC">
              <w:rPr>
                <w:rFonts w:ascii="Arial" w:eastAsia="Calibri" w:hAnsi="Arial" w:cs="Arial"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e </w:t>
            </w:r>
            <w:r w:rsidRPr="009604BC">
              <w:rPr>
                <w:rFonts w:ascii="Arial" w:eastAsia="Calibri" w:hAnsi="Arial" w:cs="Arial"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ze </w:t>
            </w:r>
            <w:r w:rsidRPr="009604BC">
              <w:rPr>
                <w:rFonts w:ascii="Arial" w:eastAsia="Calibri" w:hAnsi="Arial" w:cs="Arial"/>
                <w:spacing w:val="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–</w:t>
            </w:r>
            <w:r w:rsidR="00A456F6"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 </w:t>
            </w:r>
            <w:r w:rsidR="00A456F6" w:rsidRPr="009604BC">
              <w:rPr>
                <w:rFonts w:ascii="Arial" w:hAnsi="Arial" w:cs="Arial"/>
                <w:color w:val="000000"/>
                <w:lang w:val="hr-HR"/>
              </w:rPr>
              <w:t>(opcionalno)</w:t>
            </w:r>
          </w:p>
          <w:p w14:paraId="16537127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cio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al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o)</w:t>
            </w:r>
          </w:p>
        </w:tc>
        <w:tc>
          <w:tcPr>
            <w:tcW w:w="3296" w:type="dxa"/>
            <w:vAlign w:val="center"/>
          </w:tcPr>
          <w:p w14:paraId="1A28A87E" w14:textId="77777777" w:rsidR="00AC3BB9" w:rsidRPr="009604BC" w:rsidRDefault="00AC3BB9" w:rsidP="006B52BE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AACB878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0FADB34E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5C461B6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29E53EF3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DA478BC" w14:textId="77777777" w:rsidTr="00563E6D">
        <w:trPr>
          <w:trHeight w:hRule="exact" w:val="252"/>
        </w:trPr>
        <w:tc>
          <w:tcPr>
            <w:tcW w:w="665" w:type="dxa"/>
            <w:vAlign w:val="center"/>
          </w:tcPr>
          <w:p w14:paraId="2F2DC107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952FB38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2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4F7C465F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80895DE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59B8B669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E3ACC90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Ko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lang w:val="hr-HR"/>
              </w:rPr>
              <w:t>kt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50C671CD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64D8E8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C6A6208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83F9477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f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A2F5E9E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055BC5" w:rsidRPr="009604BC" w14:paraId="19CB1B4F" w14:textId="77777777" w:rsidTr="00A13CCA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57364BB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3.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36EC1414" w14:textId="77777777" w:rsidR="00055BC5" w:rsidRPr="009604BC" w:rsidRDefault="00055BC5" w:rsidP="00055BC5">
            <w:pPr>
              <w:jc w:val="both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A</w:t>
            </w:r>
          </w:p>
        </w:tc>
      </w:tr>
      <w:tr w:rsidR="00AC3BB9" w:rsidRPr="009604BC" w14:paraId="01A8BDE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1FE3699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25668B2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77FB6042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27086BAD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41897552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5166AC0C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Da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tu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6AE324D2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055BC5" w:rsidRPr="009604BC" w14:paraId="44A99B24" w14:textId="77777777" w:rsidTr="009073E4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917882B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4.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66CF9590" w14:textId="77777777" w:rsidR="00055BC5" w:rsidRPr="009604BC" w:rsidRDefault="00055BC5" w:rsidP="00055BC5">
            <w:pPr>
              <w:jc w:val="both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CI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-7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ONU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E</w:t>
            </w:r>
          </w:p>
        </w:tc>
      </w:tr>
      <w:tr w:rsidR="00AC3BB9" w:rsidRPr="009604BC" w14:paraId="2C417994" w14:textId="77777777" w:rsidTr="00563E6D">
        <w:trPr>
          <w:trHeight w:hRule="exact" w:val="255"/>
        </w:trPr>
        <w:tc>
          <w:tcPr>
            <w:tcW w:w="665" w:type="dxa"/>
            <w:vAlign w:val="center"/>
          </w:tcPr>
          <w:p w14:paraId="39B1882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6AC0EC00" w14:textId="164B86CE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C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jena</w:t>
            </w:r>
            <w:r w:rsidRPr="009604BC">
              <w:rPr>
                <w:rFonts w:ascii="Arial" w:eastAsia="Calibri" w:hAnsi="Arial" w:cs="Arial"/>
                <w:spacing w:val="-4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,</w:t>
            </w:r>
            <w:r w:rsidRPr="009604BC">
              <w:rPr>
                <w:rFonts w:ascii="Arial" w:eastAsia="Calibri" w:hAnsi="Arial" w:cs="Arial"/>
                <w:spacing w:val="-7"/>
                <w:position w:val="1"/>
                <w:lang w:val="hr-HR"/>
              </w:rPr>
              <w:t xml:space="preserve"> </w:t>
            </w:r>
            <w:r w:rsidR="00F70067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€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 PD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62A9FCF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6515539A" w14:textId="77777777" w:rsidTr="00F53EC5">
        <w:trPr>
          <w:trHeight w:hRule="exact" w:val="252"/>
        </w:trPr>
        <w:tc>
          <w:tcPr>
            <w:tcW w:w="665" w:type="dxa"/>
            <w:vAlign w:val="center"/>
          </w:tcPr>
          <w:p w14:paraId="66E1F123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4ECCBC5" w14:textId="77777777" w:rsidR="00BA1AE6" w:rsidRPr="009604BC" w:rsidRDefault="00BA1AE6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Iz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os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B52084E" w14:textId="77777777" w:rsidR="00BA1AE6" w:rsidRPr="009604BC" w:rsidRDefault="00BA1AE6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4B9241C2" w14:textId="77777777" w:rsidTr="00CF7DD0">
        <w:trPr>
          <w:trHeight w:hRule="exact" w:val="252"/>
        </w:trPr>
        <w:tc>
          <w:tcPr>
            <w:tcW w:w="665" w:type="dxa"/>
            <w:vAlign w:val="center"/>
          </w:tcPr>
          <w:p w14:paraId="7E352EC8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5950A7D0" w14:textId="77777777" w:rsidR="00BA1AE6" w:rsidRPr="009604BC" w:rsidRDefault="00BA1AE6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Stopa PDV-a</w:t>
            </w:r>
          </w:p>
        </w:tc>
        <w:tc>
          <w:tcPr>
            <w:tcW w:w="3296" w:type="dxa"/>
            <w:vAlign w:val="center"/>
          </w:tcPr>
          <w:p w14:paraId="0642CBD4" w14:textId="77777777" w:rsidR="00BA1AE6" w:rsidRPr="009604BC" w:rsidRDefault="00BA1AE6" w:rsidP="00A456F6">
            <w:pPr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______%</w:t>
            </w:r>
          </w:p>
        </w:tc>
      </w:tr>
      <w:tr w:rsidR="00AC3BB9" w:rsidRPr="009604BC" w14:paraId="31DA9032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44F17CB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F4ACFD2" w14:textId="2EEFA87C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C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lang w:val="hr-HR"/>
              </w:rPr>
              <w:t>jena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lang w:val="hr-HR"/>
              </w:rPr>
              <w:t>,</w:t>
            </w:r>
            <w:r w:rsidRPr="009604BC">
              <w:rPr>
                <w:rFonts w:ascii="Arial" w:eastAsia="Calibri" w:hAnsi="Arial" w:cs="Arial"/>
                <w:spacing w:val="-7"/>
                <w:lang w:val="hr-HR"/>
              </w:rPr>
              <w:t xml:space="preserve"> </w:t>
            </w:r>
            <w:r w:rsidR="00F70067">
              <w:rPr>
                <w:rFonts w:ascii="Arial" w:eastAsia="Calibri" w:hAnsi="Arial" w:cs="Arial"/>
                <w:spacing w:val="1"/>
                <w:lang w:val="hr-HR"/>
              </w:rPr>
              <w:t>€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PD</w:t>
            </w:r>
            <w:r w:rsidRPr="009604BC">
              <w:rPr>
                <w:rFonts w:ascii="Arial" w:eastAsia="Calibri" w:hAnsi="Arial" w:cs="Arial"/>
                <w:spacing w:val="2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m</w:t>
            </w:r>
          </w:p>
        </w:tc>
        <w:tc>
          <w:tcPr>
            <w:tcW w:w="3296" w:type="dxa"/>
            <w:vAlign w:val="center"/>
          </w:tcPr>
          <w:p w14:paraId="7413ACD6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90E4C7E" w14:textId="77777777" w:rsidTr="00CD11C2">
        <w:trPr>
          <w:trHeight w:hRule="exact" w:val="567"/>
        </w:trPr>
        <w:tc>
          <w:tcPr>
            <w:tcW w:w="665" w:type="dxa"/>
            <w:shd w:val="clear" w:color="auto" w:fill="DBE4F0"/>
            <w:vAlign w:val="center"/>
          </w:tcPr>
          <w:p w14:paraId="28DA8AC8" w14:textId="77777777" w:rsidR="00AC3BB9" w:rsidRPr="009604BC" w:rsidRDefault="00136A17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5.</w:t>
            </w:r>
          </w:p>
        </w:tc>
        <w:tc>
          <w:tcPr>
            <w:tcW w:w="5907" w:type="dxa"/>
            <w:shd w:val="clear" w:color="auto" w:fill="DBE4F0"/>
            <w:vAlign w:val="center"/>
          </w:tcPr>
          <w:p w14:paraId="630AF278" w14:textId="7EF2963E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ROK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TI</w:t>
            </w:r>
            <w:r w:rsidRPr="009604BC">
              <w:rPr>
                <w:rFonts w:ascii="Arial" w:eastAsia="Calibri" w:hAnsi="Arial" w:cs="Arial"/>
                <w:b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(</w:t>
            </w:r>
            <w:r w:rsidR="007A79E3">
              <w:rPr>
                <w:rFonts w:ascii="Arial" w:eastAsia="Calibri" w:hAnsi="Arial" w:cs="Arial"/>
                <w:i/>
                <w:position w:val="1"/>
                <w:lang w:val="hr-HR"/>
              </w:rPr>
              <w:t>3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0</w:t>
            </w:r>
            <w:r w:rsidRPr="009604BC">
              <w:rPr>
                <w:rFonts w:ascii="Arial" w:eastAsia="Calibri" w:hAnsi="Arial" w:cs="Arial"/>
                <w:i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dan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i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-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tv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-1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ja</w:t>
            </w:r>
          </w:p>
          <w:p w14:paraId="3604E14D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i/>
                <w:spacing w:val="1"/>
                <w:lang w:val="hr-HR"/>
              </w:rPr>
              <w:t>ponuda)</w:t>
            </w:r>
          </w:p>
        </w:tc>
        <w:tc>
          <w:tcPr>
            <w:tcW w:w="3296" w:type="dxa"/>
            <w:vAlign w:val="center"/>
          </w:tcPr>
          <w:p w14:paraId="74441C8A" w14:textId="77777777" w:rsidR="00CD11C2" w:rsidRPr="009604BC" w:rsidRDefault="00CD11C2" w:rsidP="00CD11C2">
            <w:pPr>
              <w:jc w:val="center"/>
              <w:rPr>
                <w:rFonts w:ascii="Arial" w:eastAsia="Calibri" w:hAnsi="Arial" w:cs="Arial"/>
                <w:spacing w:val="42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 xml:space="preserve">DA          </w:t>
            </w:r>
            <w:r w:rsidRPr="009604BC">
              <w:rPr>
                <w:rFonts w:ascii="Arial" w:eastAsia="Calibri" w:hAnsi="Arial" w:cs="Arial"/>
                <w:spacing w:val="4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  <w:p w14:paraId="7407C49A" w14:textId="77777777" w:rsidR="00AC3BB9" w:rsidRPr="009604BC" w:rsidRDefault="00CD11C2" w:rsidP="00CD11C2">
            <w:pPr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lang w:val="hr-HR"/>
              </w:rPr>
              <w:t>kr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lang w:val="hr-HR"/>
              </w:rPr>
              <w:t>ži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i)</w:t>
            </w:r>
          </w:p>
        </w:tc>
      </w:tr>
    </w:tbl>
    <w:p w14:paraId="6499640C" w14:textId="77777777" w:rsidR="00CF37B4" w:rsidRPr="009604BC" w:rsidRDefault="00CF37B4">
      <w:pPr>
        <w:spacing w:line="220" w:lineRule="exact"/>
        <w:ind w:left="106"/>
        <w:rPr>
          <w:rFonts w:ascii="Arial" w:eastAsia="Calibri" w:hAnsi="Arial" w:cs="Arial"/>
          <w:position w:val="1"/>
          <w:lang w:val="hr-HR"/>
        </w:rPr>
      </w:pPr>
    </w:p>
    <w:p w14:paraId="6BA01E3D" w14:textId="77777777" w:rsidR="00AC3BB9" w:rsidRPr="009604BC" w:rsidRDefault="00136A17">
      <w:pPr>
        <w:spacing w:line="220" w:lineRule="exact"/>
        <w:ind w:left="10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position w:val="1"/>
          <w:lang w:val="hr-HR"/>
        </w:rPr>
        <w:t>O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b</w:t>
      </w:r>
      <w:r w:rsidRPr="009604BC">
        <w:rPr>
          <w:rFonts w:ascii="Arial" w:eastAsia="Calibri" w:hAnsi="Arial" w:cs="Arial"/>
          <w:position w:val="1"/>
          <w:lang w:val="hr-HR"/>
        </w:rPr>
        <w:t>a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ve</w:t>
      </w:r>
      <w:r w:rsidRPr="009604BC">
        <w:rPr>
          <w:rFonts w:ascii="Arial" w:eastAsia="Calibri" w:hAnsi="Arial" w:cs="Arial"/>
          <w:position w:val="1"/>
          <w:lang w:val="hr-HR"/>
        </w:rPr>
        <w:t>z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n</w:t>
      </w:r>
      <w:r w:rsidRPr="009604BC">
        <w:rPr>
          <w:rFonts w:ascii="Arial" w:eastAsia="Calibri" w:hAnsi="Arial" w:cs="Arial"/>
          <w:position w:val="1"/>
          <w:lang w:val="hr-HR"/>
        </w:rPr>
        <w:t>o</w:t>
      </w:r>
      <w:r w:rsidRPr="009604BC">
        <w:rPr>
          <w:rFonts w:ascii="Arial" w:eastAsia="Calibri" w:hAnsi="Arial" w:cs="Arial"/>
          <w:spacing w:val="-8"/>
          <w:position w:val="1"/>
          <w:lang w:val="hr-HR"/>
        </w:rPr>
        <w:t xml:space="preserve"> </w:t>
      </w:r>
      <w:r w:rsidRPr="009604BC">
        <w:rPr>
          <w:rFonts w:ascii="Arial" w:eastAsia="Calibri" w:hAnsi="Arial" w:cs="Arial"/>
          <w:position w:val="1"/>
          <w:lang w:val="hr-HR"/>
        </w:rPr>
        <w:t>i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s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pun</w:t>
      </w:r>
      <w:r w:rsidRPr="009604BC">
        <w:rPr>
          <w:rFonts w:ascii="Arial" w:eastAsia="Calibri" w:hAnsi="Arial" w:cs="Arial"/>
          <w:position w:val="1"/>
          <w:lang w:val="hr-HR"/>
        </w:rPr>
        <w:t>iti</w:t>
      </w:r>
      <w:r w:rsidRPr="009604BC">
        <w:rPr>
          <w:rFonts w:ascii="Arial" w:eastAsia="Calibri" w:hAnsi="Arial" w:cs="Arial"/>
          <w:spacing w:val="-6"/>
          <w:position w:val="1"/>
          <w:lang w:val="hr-HR"/>
        </w:rPr>
        <w:t xml:space="preserve"> 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s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</w:t>
      </w:r>
      <w:r w:rsidRPr="009604BC">
        <w:rPr>
          <w:rFonts w:ascii="Arial" w:eastAsia="Calibri" w:hAnsi="Arial" w:cs="Arial"/>
          <w:position w:val="1"/>
          <w:lang w:val="hr-HR"/>
        </w:rPr>
        <w:t>e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 xml:space="preserve"> s</w:t>
      </w:r>
      <w:r w:rsidRPr="009604BC">
        <w:rPr>
          <w:rFonts w:ascii="Arial" w:eastAsia="Calibri" w:hAnsi="Arial" w:cs="Arial"/>
          <w:position w:val="1"/>
          <w:lang w:val="hr-HR"/>
        </w:rPr>
        <w:t>t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a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</w:t>
      </w:r>
      <w:r w:rsidRPr="009604BC">
        <w:rPr>
          <w:rFonts w:ascii="Arial" w:eastAsia="Calibri" w:hAnsi="Arial" w:cs="Arial"/>
          <w:spacing w:val="3"/>
          <w:position w:val="1"/>
          <w:lang w:val="hr-HR"/>
        </w:rPr>
        <w:t>k</w:t>
      </w:r>
      <w:r w:rsidRPr="009604BC">
        <w:rPr>
          <w:rFonts w:ascii="Arial" w:eastAsia="Calibri" w:hAnsi="Arial" w:cs="Arial"/>
          <w:position w:val="1"/>
          <w:lang w:val="hr-HR"/>
        </w:rPr>
        <w:t>e</w:t>
      </w:r>
    </w:p>
    <w:p w14:paraId="78B4E9FE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4F819B66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3A338813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5F80995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77947A4F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16251918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284072E1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4B83EE51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1F5A6555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9EE216D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F855199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8985636" w14:textId="77777777" w:rsidR="00CF37B4" w:rsidRPr="009604BC" w:rsidRDefault="00136A17" w:rsidP="00BF1BF0">
      <w:pPr>
        <w:rPr>
          <w:rFonts w:ascii="Arial" w:eastAsia="Calibri" w:hAnsi="Arial" w:cs="Arial"/>
          <w:spacing w:val="3"/>
          <w:w w:val="99"/>
          <w:lang w:val="hr-HR"/>
        </w:rPr>
      </w:pPr>
      <w:r w:rsidRPr="009604BC">
        <w:rPr>
          <w:rFonts w:ascii="Arial" w:eastAsia="Calibri" w:hAnsi="Arial" w:cs="Arial"/>
          <w:spacing w:val="3"/>
          <w:w w:val="99"/>
          <w:lang w:val="hr-HR"/>
        </w:rPr>
        <w:t>:</w:t>
      </w:r>
      <w:r w:rsidR="00CF37B4" w:rsidRPr="009604BC">
        <w:rPr>
          <w:rFonts w:ascii="Arial" w:eastAsia="Calibri" w:hAnsi="Arial" w:cs="Arial"/>
          <w:spacing w:val="3"/>
          <w:w w:val="99"/>
          <w:lang w:val="hr-HR"/>
        </w:rPr>
        <w:t xml:space="preserve">   </w:t>
      </w:r>
    </w:p>
    <w:p w14:paraId="37304ABB" w14:textId="77777777" w:rsidR="00BF1BF0" w:rsidRPr="009604BC" w:rsidRDefault="00CF37B4" w:rsidP="00055BC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hr-HR"/>
        </w:rPr>
      </w:pPr>
      <w:r w:rsidRPr="009604BC">
        <w:rPr>
          <w:rFonts w:ascii="Arial" w:eastAsia="Calibri" w:hAnsi="Arial" w:cs="Arial"/>
          <w:spacing w:val="3"/>
          <w:w w:val="99"/>
          <w:lang w:val="hr-HR"/>
        </w:rPr>
        <w:lastRenderedPageBreak/>
        <w:t xml:space="preserve"> </w:t>
      </w:r>
      <w:r w:rsidR="00BF1BF0" w:rsidRPr="009604BC">
        <w:rPr>
          <w:rFonts w:ascii="Arial" w:eastAsia="Calibri" w:hAnsi="Arial" w:cs="Arial"/>
          <w:b/>
          <w:spacing w:val="3"/>
          <w:w w:val="99"/>
          <w:lang w:val="hr-HR"/>
        </w:rPr>
        <w:t xml:space="preserve">6. </w:t>
      </w:r>
      <w:r w:rsidR="00BF1BF0" w:rsidRPr="009604BC">
        <w:rPr>
          <w:rFonts w:ascii="Arial" w:hAnsi="Arial" w:cs="Arial"/>
          <w:b/>
          <w:color w:val="000000"/>
          <w:lang w:val="hr-HR"/>
        </w:rPr>
        <w:t>Uz ponudu dostavljamo popis svih sastavnih dijelova i priloga ponude (Sadržaj ponude) slijedećim</w:t>
      </w:r>
      <w:r w:rsidR="00055BC5" w:rsidRPr="009604BC">
        <w:rPr>
          <w:rFonts w:ascii="Arial" w:hAnsi="Arial" w:cs="Arial"/>
          <w:b/>
          <w:color w:val="000000"/>
          <w:lang w:val="hr-HR"/>
        </w:rPr>
        <w:t xml:space="preserve"> </w:t>
      </w:r>
      <w:r w:rsidR="00BF1BF0" w:rsidRPr="009604BC">
        <w:rPr>
          <w:rFonts w:ascii="Arial" w:hAnsi="Arial" w:cs="Arial"/>
          <w:b/>
          <w:color w:val="000000"/>
          <w:lang w:val="hr-HR"/>
        </w:rPr>
        <w:t>redoslijedom:</w:t>
      </w:r>
    </w:p>
    <w:p w14:paraId="52AFBE1A" w14:textId="77777777" w:rsidR="00BF1BF0" w:rsidRPr="009604BC" w:rsidRDefault="00BF1BF0" w:rsidP="00BF1BF0">
      <w:pPr>
        <w:ind w:left="106"/>
        <w:rPr>
          <w:rFonts w:ascii="Arial" w:hAnsi="Arial" w:cs="Arial"/>
          <w:color w:val="000000"/>
          <w:lang w:val="hr-HR"/>
        </w:rPr>
      </w:pPr>
    </w:p>
    <w:tbl>
      <w:tblPr>
        <w:tblStyle w:val="TableGrid"/>
        <w:tblW w:w="0" w:type="auto"/>
        <w:tblInd w:w="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8485"/>
      </w:tblGrid>
      <w:tr w:rsidR="00BF1BF0" w:rsidRPr="009604BC" w14:paraId="1F955A89" w14:textId="77777777" w:rsidTr="00BF1BF0">
        <w:tc>
          <w:tcPr>
            <w:tcW w:w="711" w:type="dxa"/>
            <w:vAlign w:val="center"/>
          </w:tcPr>
          <w:p w14:paraId="3B1CC0F0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1.</w:t>
            </w:r>
          </w:p>
        </w:tc>
        <w:tc>
          <w:tcPr>
            <w:tcW w:w="8485" w:type="dxa"/>
            <w:vAlign w:val="center"/>
          </w:tcPr>
          <w:p w14:paraId="59229AB1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71530D03" w14:textId="77777777" w:rsidTr="00BF1BF0">
        <w:tc>
          <w:tcPr>
            <w:tcW w:w="711" w:type="dxa"/>
            <w:vAlign w:val="center"/>
          </w:tcPr>
          <w:p w14:paraId="3FBEF244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2.</w:t>
            </w:r>
          </w:p>
        </w:tc>
        <w:tc>
          <w:tcPr>
            <w:tcW w:w="8485" w:type="dxa"/>
            <w:vAlign w:val="center"/>
          </w:tcPr>
          <w:p w14:paraId="1B60F2E5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49F03EEE" w14:textId="77777777" w:rsidTr="00BF1BF0">
        <w:tc>
          <w:tcPr>
            <w:tcW w:w="711" w:type="dxa"/>
            <w:vAlign w:val="center"/>
          </w:tcPr>
          <w:p w14:paraId="1A27136B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3.</w:t>
            </w:r>
          </w:p>
        </w:tc>
        <w:tc>
          <w:tcPr>
            <w:tcW w:w="8485" w:type="dxa"/>
            <w:vAlign w:val="center"/>
          </w:tcPr>
          <w:p w14:paraId="6820B5ED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20231CDF" w14:textId="77777777" w:rsidTr="00BF1BF0">
        <w:tc>
          <w:tcPr>
            <w:tcW w:w="711" w:type="dxa"/>
            <w:vAlign w:val="center"/>
          </w:tcPr>
          <w:p w14:paraId="20AB17A4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4.</w:t>
            </w:r>
          </w:p>
        </w:tc>
        <w:tc>
          <w:tcPr>
            <w:tcW w:w="8485" w:type="dxa"/>
            <w:vAlign w:val="center"/>
          </w:tcPr>
          <w:p w14:paraId="5EB6A69F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1BB58FB7" w14:textId="77777777" w:rsidTr="00BF1BF0">
        <w:tc>
          <w:tcPr>
            <w:tcW w:w="711" w:type="dxa"/>
            <w:vAlign w:val="center"/>
          </w:tcPr>
          <w:p w14:paraId="7E175B31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5.</w:t>
            </w:r>
          </w:p>
        </w:tc>
        <w:tc>
          <w:tcPr>
            <w:tcW w:w="8485" w:type="dxa"/>
            <w:vAlign w:val="center"/>
          </w:tcPr>
          <w:p w14:paraId="6112723E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25F64F11" w14:textId="77777777" w:rsidTr="00BF1BF0">
        <w:tc>
          <w:tcPr>
            <w:tcW w:w="711" w:type="dxa"/>
            <w:vAlign w:val="center"/>
          </w:tcPr>
          <w:p w14:paraId="1F571522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6AD26EEC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7A8CD609" w14:textId="77777777" w:rsidTr="00BF1BF0">
        <w:tc>
          <w:tcPr>
            <w:tcW w:w="711" w:type="dxa"/>
            <w:vAlign w:val="center"/>
          </w:tcPr>
          <w:p w14:paraId="7544186A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50698129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37EA569B" w14:textId="77777777" w:rsidTr="00BF1BF0">
        <w:tc>
          <w:tcPr>
            <w:tcW w:w="711" w:type="dxa"/>
            <w:vAlign w:val="center"/>
          </w:tcPr>
          <w:p w14:paraId="07FC16CD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6D036FF1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</w:tbl>
    <w:p w14:paraId="34093B12" w14:textId="77777777" w:rsidR="00055BC5" w:rsidRPr="009604BC" w:rsidRDefault="00055BC5" w:rsidP="00BF1BF0">
      <w:pPr>
        <w:ind w:left="106"/>
        <w:rPr>
          <w:rFonts w:ascii="Arial" w:eastAsia="Calibri" w:hAnsi="Arial" w:cs="Arial"/>
          <w:spacing w:val="-1"/>
          <w:lang w:val="hr-HR"/>
        </w:rPr>
      </w:pPr>
    </w:p>
    <w:p w14:paraId="612BF54F" w14:textId="23D08AA0" w:rsidR="00930FFA" w:rsidRPr="009604BC" w:rsidRDefault="00930FFA" w:rsidP="00BF1BF0">
      <w:pPr>
        <w:ind w:left="10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spacing w:val="-1"/>
          <w:lang w:val="hr-HR"/>
        </w:rPr>
        <w:t>U</w:t>
      </w:r>
      <w:r w:rsidRPr="009604BC">
        <w:rPr>
          <w:rFonts w:ascii="Arial" w:eastAsia="Calibri" w:hAnsi="Arial" w:cs="Arial"/>
          <w:u w:val="single" w:color="000000"/>
          <w:lang w:val="hr-HR"/>
        </w:rPr>
        <w:t xml:space="preserve">                                 </w:t>
      </w:r>
      <w:r w:rsidRPr="009604BC">
        <w:rPr>
          <w:rFonts w:ascii="Arial" w:eastAsia="Calibri" w:hAnsi="Arial" w:cs="Arial"/>
          <w:spacing w:val="43"/>
          <w:u w:val="single" w:color="000000"/>
          <w:lang w:val="hr-HR"/>
        </w:rPr>
        <w:t xml:space="preserve"> </w:t>
      </w:r>
      <w:r w:rsidRPr="009604BC">
        <w:rPr>
          <w:rFonts w:ascii="Arial" w:eastAsia="Calibri" w:hAnsi="Arial" w:cs="Arial"/>
          <w:spacing w:val="-34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 xml:space="preserve">, </w:t>
      </w:r>
      <w:r w:rsidRPr="009604BC">
        <w:rPr>
          <w:rFonts w:ascii="Arial" w:eastAsia="Calibri" w:hAnsi="Arial" w:cs="Arial"/>
          <w:u w:val="single" w:color="000000"/>
          <w:lang w:val="hr-HR"/>
        </w:rPr>
        <w:t xml:space="preserve">             </w:t>
      </w:r>
      <w:r w:rsidRPr="009604BC">
        <w:rPr>
          <w:rFonts w:ascii="Arial" w:eastAsia="Calibri" w:hAnsi="Arial" w:cs="Arial"/>
          <w:spacing w:val="44"/>
          <w:u w:val="single" w:color="000000"/>
          <w:lang w:val="hr-HR"/>
        </w:rPr>
        <w:t xml:space="preserve"> </w:t>
      </w:r>
      <w:r w:rsidRPr="009604BC">
        <w:rPr>
          <w:rFonts w:ascii="Arial" w:eastAsia="Calibri" w:hAnsi="Arial" w:cs="Arial"/>
          <w:spacing w:val="-26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>202</w:t>
      </w:r>
      <w:r w:rsidR="005D5B85">
        <w:rPr>
          <w:rFonts w:ascii="Arial" w:eastAsia="Calibri" w:hAnsi="Arial" w:cs="Arial"/>
          <w:lang w:val="hr-HR"/>
        </w:rPr>
        <w:t>6</w:t>
      </w:r>
      <w:r w:rsidRPr="009604BC">
        <w:rPr>
          <w:rFonts w:ascii="Arial" w:eastAsia="Calibri" w:hAnsi="Arial" w:cs="Arial"/>
          <w:lang w:val="hr-HR"/>
        </w:rPr>
        <w:t>.</w:t>
      </w:r>
      <w:r w:rsidRPr="009604BC">
        <w:rPr>
          <w:rFonts w:ascii="Arial" w:eastAsia="Calibri" w:hAnsi="Arial" w:cs="Arial"/>
          <w:spacing w:val="-5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>go</w:t>
      </w:r>
      <w:r w:rsidRPr="009604BC">
        <w:rPr>
          <w:rFonts w:ascii="Arial" w:eastAsia="Calibri" w:hAnsi="Arial" w:cs="Arial"/>
          <w:spacing w:val="1"/>
          <w:lang w:val="hr-HR"/>
        </w:rPr>
        <w:t>d</w:t>
      </w:r>
      <w:r w:rsidRPr="009604BC">
        <w:rPr>
          <w:rFonts w:ascii="Arial" w:eastAsia="Calibri" w:hAnsi="Arial" w:cs="Arial"/>
          <w:lang w:val="hr-HR"/>
        </w:rPr>
        <w:t>i</w:t>
      </w:r>
      <w:r w:rsidRPr="009604BC">
        <w:rPr>
          <w:rFonts w:ascii="Arial" w:eastAsia="Calibri" w:hAnsi="Arial" w:cs="Arial"/>
          <w:spacing w:val="1"/>
          <w:lang w:val="hr-HR"/>
        </w:rPr>
        <w:t>n</w:t>
      </w:r>
      <w:r w:rsidRPr="009604BC">
        <w:rPr>
          <w:rFonts w:ascii="Arial" w:eastAsia="Calibri" w:hAnsi="Arial" w:cs="Arial"/>
          <w:lang w:val="hr-HR"/>
        </w:rPr>
        <w:t>e</w:t>
      </w:r>
    </w:p>
    <w:p w14:paraId="6E6EB462" w14:textId="77777777" w:rsidR="00930FFA" w:rsidRPr="009604BC" w:rsidRDefault="00930FFA" w:rsidP="00BF1BF0">
      <w:pPr>
        <w:ind w:left="106"/>
        <w:rPr>
          <w:rFonts w:ascii="Arial" w:hAnsi="Arial" w:cs="Arial"/>
          <w:lang w:val="hr-HR"/>
        </w:rPr>
      </w:pPr>
    </w:p>
    <w:p w14:paraId="280B07E4" w14:textId="77777777" w:rsidR="00930FFA" w:rsidRPr="009604BC" w:rsidRDefault="00930FFA" w:rsidP="00BF1BF0">
      <w:pPr>
        <w:ind w:left="106"/>
        <w:rPr>
          <w:rFonts w:ascii="Arial" w:hAnsi="Arial" w:cs="Arial"/>
          <w:lang w:val="hr-HR"/>
        </w:rPr>
      </w:pPr>
    </w:p>
    <w:tbl>
      <w:tblPr>
        <w:tblStyle w:val="TableGrid"/>
        <w:tblW w:w="0" w:type="auto"/>
        <w:tblInd w:w="443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51"/>
      </w:tblGrid>
      <w:tr w:rsidR="00A456F6" w:rsidRPr="009604BC" w14:paraId="431C6B00" w14:textId="77777777" w:rsidTr="00A456F6">
        <w:tc>
          <w:tcPr>
            <w:tcW w:w="4651" w:type="dxa"/>
          </w:tcPr>
          <w:p w14:paraId="4A3A8C12" w14:textId="77777777" w:rsidR="00A456F6" w:rsidRPr="009604BC" w:rsidRDefault="00A456F6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3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la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9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a:</w:t>
            </w:r>
          </w:p>
        </w:tc>
      </w:tr>
      <w:tr w:rsidR="00A456F6" w:rsidRPr="009604BC" w14:paraId="1521FECF" w14:textId="77777777" w:rsidTr="00A456F6">
        <w:trPr>
          <w:trHeight w:val="250"/>
        </w:trPr>
        <w:tc>
          <w:tcPr>
            <w:tcW w:w="4651" w:type="dxa"/>
            <w:vMerge w:val="restart"/>
            <w:vAlign w:val="center"/>
          </w:tcPr>
          <w:p w14:paraId="3441BE62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u w:val="single"/>
                <w:lang w:val="hr-HR"/>
              </w:rPr>
            </w:pPr>
          </w:p>
          <w:p w14:paraId="59319835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_____________________________________</w:t>
            </w:r>
          </w:p>
          <w:p w14:paraId="5EA90497" w14:textId="77777777" w:rsidR="00A456F6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  <w:r w:rsidRPr="009604BC">
              <w:rPr>
                <w:rFonts w:ascii="Arial" w:hAnsi="Arial" w:cs="Arial"/>
                <w:i/>
                <w:lang w:val="hr-HR"/>
              </w:rPr>
              <w:t>(</w:t>
            </w:r>
            <w:r w:rsidR="00A456F6" w:rsidRPr="009604BC">
              <w:rPr>
                <w:rFonts w:ascii="Arial" w:hAnsi="Arial" w:cs="Arial"/>
                <w:i/>
                <w:lang w:val="hr-HR"/>
              </w:rPr>
              <w:t>Upisati ime prezime</w:t>
            </w:r>
            <w:r w:rsidRPr="009604BC">
              <w:rPr>
                <w:rFonts w:ascii="Arial" w:hAnsi="Arial" w:cs="Arial"/>
                <w:i/>
                <w:lang w:val="hr-HR"/>
              </w:rPr>
              <w:t>)</w:t>
            </w:r>
          </w:p>
        </w:tc>
      </w:tr>
      <w:tr w:rsidR="00A456F6" w:rsidRPr="009604BC" w14:paraId="28A34F20" w14:textId="77777777" w:rsidTr="00930FFA">
        <w:trPr>
          <w:trHeight w:val="250"/>
        </w:trPr>
        <w:tc>
          <w:tcPr>
            <w:tcW w:w="4651" w:type="dxa"/>
            <w:vMerge/>
            <w:tcBorders>
              <w:bottom w:val="dotted" w:sz="4" w:space="0" w:color="auto"/>
            </w:tcBorders>
          </w:tcPr>
          <w:p w14:paraId="5438F888" w14:textId="77777777" w:rsidR="00A456F6" w:rsidRPr="009604BC" w:rsidRDefault="00A456F6">
            <w:pPr>
              <w:spacing w:before="10" w:line="240" w:lineRule="exact"/>
              <w:rPr>
                <w:rFonts w:ascii="Arial" w:hAnsi="Arial" w:cs="Arial"/>
                <w:lang w:val="hr-HR"/>
              </w:rPr>
            </w:pPr>
          </w:p>
        </w:tc>
      </w:tr>
      <w:tr w:rsidR="00930FFA" w:rsidRPr="009604BC" w14:paraId="06FB58EA" w14:textId="77777777" w:rsidTr="00930FFA">
        <w:trPr>
          <w:trHeight w:val="510"/>
        </w:trPr>
        <w:tc>
          <w:tcPr>
            <w:tcW w:w="4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1F50AD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</w:p>
          <w:p w14:paraId="7866AC59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____________________________________</w:t>
            </w:r>
          </w:p>
          <w:p w14:paraId="15EED8AE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  <w:r w:rsidRPr="009604BC">
              <w:rPr>
                <w:rFonts w:ascii="Arial" w:hAnsi="Arial" w:cs="Arial"/>
                <w:i/>
                <w:lang w:val="hr-HR"/>
              </w:rPr>
              <w:t>(Potpis)</w:t>
            </w:r>
          </w:p>
        </w:tc>
      </w:tr>
    </w:tbl>
    <w:p w14:paraId="738ECA58" w14:textId="77777777" w:rsidR="00BF1BF0" w:rsidRPr="009604BC" w:rsidRDefault="00BF1BF0">
      <w:pPr>
        <w:spacing w:before="10" w:line="240" w:lineRule="exact"/>
        <w:rPr>
          <w:rFonts w:ascii="Arial" w:hAnsi="Arial" w:cs="Arial"/>
          <w:lang w:val="hr-HR"/>
        </w:rPr>
      </w:pPr>
    </w:p>
    <w:p w14:paraId="47F57ACB" w14:textId="77777777" w:rsidR="00B82C76" w:rsidRPr="009604BC" w:rsidRDefault="00B82C76">
      <w:pPr>
        <w:spacing w:before="10" w:line="240" w:lineRule="exact"/>
        <w:rPr>
          <w:rFonts w:ascii="Arial" w:hAnsi="Arial" w:cs="Arial"/>
          <w:lang w:val="hr-HR"/>
        </w:rPr>
      </w:pPr>
    </w:p>
    <w:p w14:paraId="2F749C15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7949F6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BB42117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8662DB3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2F3E44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18A2143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B2ABF2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1F46E1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9309122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73C919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9AA33E9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6196344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A5F8DCF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ED0232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1E0762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B22068C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361E1CE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D207779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71943C6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EDE9815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C7D34EC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A640CAB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B46A1D0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FBA6A0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D83451F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FFF8C4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9B56DB6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03ECAD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54B652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8735831" w14:textId="77777777" w:rsidR="00A456F6" w:rsidRPr="009604BC" w:rsidRDefault="00B82C76" w:rsidP="00B82C76">
      <w:pPr>
        <w:tabs>
          <w:tab w:val="left" w:pos="5652"/>
        </w:tabs>
        <w:rPr>
          <w:rFonts w:ascii="Arial" w:hAnsi="Arial" w:cs="Arial"/>
          <w:lang w:val="hr-HR"/>
        </w:rPr>
      </w:pPr>
      <w:r w:rsidRPr="009604BC">
        <w:rPr>
          <w:rFonts w:ascii="Arial" w:hAnsi="Arial" w:cs="Arial"/>
          <w:lang w:val="hr-HR"/>
        </w:rPr>
        <w:tab/>
      </w:r>
    </w:p>
    <w:sectPr w:rsidR="00A456F6" w:rsidRPr="009604BC" w:rsidSect="00B82C76">
      <w:headerReference w:type="default" r:id="rId8"/>
      <w:footerReference w:type="even" r:id="rId9"/>
      <w:footerReference w:type="default" r:id="rId10"/>
      <w:pgSz w:w="11920" w:h="16860"/>
      <w:pgMar w:top="1417" w:right="1417" w:bottom="1417" w:left="1417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52532" w14:textId="77777777" w:rsidR="008A0B09" w:rsidRDefault="008A0B09" w:rsidP="00BA1AE6">
      <w:r>
        <w:separator/>
      </w:r>
    </w:p>
  </w:endnote>
  <w:endnote w:type="continuationSeparator" w:id="0">
    <w:p w14:paraId="0E2689EA" w14:textId="77777777" w:rsidR="008A0B09" w:rsidRDefault="008A0B09" w:rsidP="00BA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7960E" w14:textId="77777777" w:rsidR="00B82C76" w:rsidRDefault="00B82C76" w:rsidP="00B82C76">
    <w:pPr>
      <w:pStyle w:val="Footer"/>
      <w:tabs>
        <w:tab w:val="clear" w:pos="4513"/>
        <w:tab w:val="clear" w:pos="9026"/>
        <w:tab w:val="left" w:pos="5136"/>
      </w:tabs>
    </w:pPr>
    <w:r>
      <w:tab/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B7F3" w14:textId="77777777" w:rsidR="00B82C76" w:rsidRDefault="00B82C76" w:rsidP="00B82C76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2309F" w14:textId="77777777" w:rsidR="008A0B09" w:rsidRDefault="008A0B09" w:rsidP="00BA1AE6">
      <w:r>
        <w:separator/>
      </w:r>
    </w:p>
  </w:footnote>
  <w:footnote w:type="continuationSeparator" w:id="0">
    <w:p w14:paraId="123D7E15" w14:textId="77777777" w:rsidR="008A0B09" w:rsidRDefault="008A0B09" w:rsidP="00BA1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tblLayout w:type="fixed"/>
      <w:tblLook w:val="04A0" w:firstRow="1" w:lastRow="0" w:firstColumn="1" w:lastColumn="0" w:noHBand="0" w:noVBand="1"/>
    </w:tblPr>
    <w:tblGrid>
      <w:gridCol w:w="2093"/>
      <w:gridCol w:w="7546"/>
      <w:gridCol w:w="675"/>
    </w:tblGrid>
    <w:tr w:rsidR="00055BC5" w14:paraId="6D7B9D14" w14:textId="77777777" w:rsidTr="00055BC5">
      <w:trPr>
        <w:trHeight w:val="1164"/>
      </w:trPr>
      <w:tc>
        <w:tcPr>
          <w:tcW w:w="2093" w:type="dxa"/>
          <w:hideMark/>
        </w:tcPr>
        <w:p w14:paraId="11E293B8" w14:textId="77777777" w:rsidR="00055BC5" w:rsidRDefault="00055BC5" w:rsidP="00055BC5">
          <w:pPr>
            <w:pStyle w:val="Header"/>
            <w:spacing w:line="276" w:lineRule="auto"/>
            <w:jc w:val="right"/>
          </w:pPr>
          <w:r>
            <w:rPr>
              <w:noProof/>
              <w:lang w:val="hr-HR" w:eastAsia="hr-HR"/>
            </w:rPr>
            <w:drawing>
              <wp:anchor distT="0" distB="0" distL="114300" distR="114300" simplePos="0" relativeHeight="251659264" behindDoc="0" locked="0" layoutInCell="1" allowOverlap="1" wp14:anchorId="63A4D657" wp14:editId="45BFA32B">
                <wp:simplePos x="0" y="0"/>
                <wp:positionH relativeFrom="column">
                  <wp:posOffset>230505</wp:posOffset>
                </wp:positionH>
                <wp:positionV relativeFrom="paragraph">
                  <wp:posOffset>40005</wp:posOffset>
                </wp:positionV>
                <wp:extent cx="656590" cy="656590"/>
                <wp:effectExtent l="0" t="0" r="0" b="0"/>
                <wp:wrapNone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656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46" w:type="dxa"/>
          <w:vAlign w:val="center"/>
        </w:tcPr>
        <w:p w14:paraId="3C49B5C9" w14:textId="77777777" w:rsidR="00055BC5" w:rsidRDefault="00055BC5" w:rsidP="00055BC5">
          <w:pPr>
            <w:pStyle w:val="Header"/>
            <w:spacing w:line="276" w:lineRule="auto"/>
            <w:jc w:val="center"/>
          </w:pPr>
        </w:p>
        <w:p w14:paraId="72CFC5D8" w14:textId="179745E7" w:rsidR="00055BC5" w:rsidRDefault="00055BC5" w:rsidP="00055BC5">
          <w:pPr>
            <w:pStyle w:val="Header"/>
            <w:spacing w:line="276" w:lineRule="auto"/>
            <w:rPr>
              <w:b/>
              <w:color w:val="1B3A7A"/>
            </w:rPr>
          </w:pPr>
          <w:r>
            <w:rPr>
              <w:b/>
            </w:rPr>
            <w:t>NACIONALNA MEMORIJALNA BOLNICA „DR. JURAJ NJAVRO</w:t>
          </w:r>
          <w:r w:rsidR="009604BC">
            <w:rPr>
              <w:b/>
            </w:rPr>
            <w:t>”</w:t>
          </w:r>
          <w:r>
            <w:rPr>
              <w:b/>
            </w:rPr>
            <w:t xml:space="preserve"> VUKOVAR</w:t>
          </w:r>
        </w:p>
        <w:p w14:paraId="27E5E9E7" w14:textId="77777777" w:rsidR="00055BC5" w:rsidRDefault="00055BC5" w:rsidP="00055BC5">
          <w:pPr>
            <w:pStyle w:val="Header"/>
            <w:spacing w:line="276" w:lineRule="auto"/>
            <w:rPr>
              <w:rFonts w:cs="Arial"/>
              <w:sz w:val="22"/>
              <w:szCs w:val="22"/>
            </w:rPr>
          </w:pPr>
          <w:r>
            <w:rPr>
              <w:color w:val="1B3A7A"/>
            </w:rPr>
            <w:t>www.ob-vukovar.hr</w:t>
          </w:r>
        </w:p>
      </w:tc>
      <w:tc>
        <w:tcPr>
          <w:tcW w:w="675" w:type="dxa"/>
        </w:tcPr>
        <w:p w14:paraId="3A4B1544" w14:textId="77777777" w:rsidR="00055BC5" w:rsidRDefault="00055BC5" w:rsidP="00055BC5">
          <w:pPr>
            <w:pStyle w:val="Header"/>
            <w:spacing w:line="276" w:lineRule="auto"/>
          </w:pPr>
        </w:p>
      </w:tc>
    </w:tr>
  </w:tbl>
  <w:p w14:paraId="3A45FE21" w14:textId="77777777" w:rsidR="00BA1AE6" w:rsidRDefault="00BA1A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5338C"/>
    <w:multiLevelType w:val="hybridMultilevel"/>
    <w:tmpl w:val="C7744B0E"/>
    <w:lvl w:ilvl="0" w:tplc="8E04AE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20722"/>
    <w:multiLevelType w:val="multilevel"/>
    <w:tmpl w:val="974CCC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02784358">
    <w:abstractNumId w:val="1"/>
  </w:num>
  <w:num w:numId="2" w16cid:durableId="1028066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BB9"/>
    <w:rsid w:val="00055BC5"/>
    <w:rsid w:val="00082642"/>
    <w:rsid w:val="001007CB"/>
    <w:rsid w:val="00136A17"/>
    <w:rsid w:val="0015087A"/>
    <w:rsid w:val="00167679"/>
    <w:rsid w:val="00176B03"/>
    <w:rsid w:val="00216A41"/>
    <w:rsid w:val="002441CC"/>
    <w:rsid w:val="002B11E4"/>
    <w:rsid w:val="002C1060"/>
    <w:rsid w:val="002E39E8"/>
    <w:rsid w:val="00350837"/>
    <w:rsid w:val="00397B1D"/>
    <w:rsid w:val="003E3618"/>
    <w:rsid w:val="00432A67"/>
    <w:rsid w:val="0044239F"/>
    <w:rsid w:val="004A4B7C"/>
    <w:rsid w:val="005423C0"/>
    <w:rsid w:val="00545978"/>
    <w:rsid w:val="0055047F"/>
    <w:rsid w:val="00563E6D"/>
    <w:rsid w:val="005D5B85"/>
    <w:rsid w:val="00663083"/>
    <w:rsid w:val="006B52BE"/>
    <w:rsid w:val="006F547C"/>
    <w:rsid w:val="00751527"/>
    <w:rsid w:val="00787E7D"/>
    <w:rsid w:val="007A79E3"/>
    <w:rsid w:val="008A0B09"/>
    <w:rsid w:val="008C20CF"/>
    <w:rsid w:val="008D7425"/>
    <w:rsid w:val="009146EC"/>
    <w:rsid w:val="00930FFA"/>
    <w:rsid w:val="009604BC"/>
    <w:rsid w:val="009C5BA9"/>
    <w:rsid w:val="00A456F6"/>
    <w:rsid w:val="00A70553"/>
    <w:rsid w:val="00AC3BB9"/>
    <w:rsid w:val="00AE20C3"/>
    <w:rsid w:val="00AF6983"/>
    <w:rsid w:val="00B82C76"/>
    <w:rsid w:val="00BA1AE6"/>
    <w:rsid w:val="00BD3F2D"/>
    <w:rsid w:val="00BF1BF0"/>
    <w:rsid w:val="00C034A2"/>
    <w:rsid w:val="00C30D3A"/>
    <w:rsid w:val="00CD11C2"/>
    <w:rsid w:val="00CF37B4"/>
    <w:rsid w:val="00D02397"/>
    <w:rsid w:val="00E55E22"/>
    <w:rsid w:val="00F70067"/>
    <w:rsid w:val="00FC34BC"/>
    <w:rsid w:val="00FD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CFCDE"/>
  <w15:docId w15:val="{87155EDF-1CE9-4832-9795-8E69C467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1C2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F37B4"/>
    <w:pPr>
      <w:ind w:left="720"/>
      <w:contextualSpacing/>
    </w:pPr>
  </w:style>
  <w:style w:type="table" w:styleId="TableGrid">
    <w:name w:val="Table Grid"/>
    <w:basedOn w:val="TableNormal"/>
    <w:uiPriority w:val="59"/>
    <w:rsid w:val="00BF1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1A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AE6"/>
  </w:style>
  <w:style w:type="paragraph" w:styleId="Footer">
    <w:name w:val="footer"/>
    <w:basedOn w:val="Normal"/>
    <w:link w:val="FooterChar"/>
    <w:uiPriority w:val="99"/>
    <w:unhideWhenUsed/>
    <w:rsid w:val="00BA1A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AE6"/>
  </w:style>
  <w:style w:type="character" w:styleId="Strong">
    <w:name w:val="Strong"/>
    <w:uiPriority w:val="22"/>
    <w:qFormat/>
    <w:rsid w:val="00BA1A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99D5C-595A-4CEB-B326-CA1BAC59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Krešimir Milorad</cp:lastModifiedBy>
  <cp:revision>31</cp:revision>
  <dcterms:created xsi:type="dcterms:W3CDTF">2021-01-12T21:29:00Z</dcterms:created>
  <dcterms:modified xsi:type="dcterms:W3CDTF">2026-02-16T06:48:00Z</dcterms:modified>
</cp:coreProperties>
</file>